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6762692F" w:rsidR="00BC12F1" w:rsidRDefault="00FC21CC">
      <w:pPr>
        <w:spacing w:line="300" w:lineRule="auto"/>
        <w:ind w:firstLine="720"/>
        <w:jc w:val="center"/>
        <w:rPr>
          <w:rFonts w:ascii="Arial" w:hAnsi="Arial" w:cs="Arial"/>
          <w:sz w:val="20"/>
        </w:rPr>
      </w:pPr>
      <w:r>
        <w:rPr>
          <w:rFonts w:ascii="Arial" w:hAnsi="Arial" w:cs="Arial"/>
          <w:b/>
          <w:caps/>
          <w:sz w:val="20"/>
        </w:rPr>
        <w:t xml:space="preserve"> </w:t>
      </w:r>
      <w:r w:rsidR="000A0AFD">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79BD2F15" w14:textId="722ACC1F" w:rsidR="00BC12F1" w:rsidRPr="00DC73A8" w:rsidRDefault="00DC73A8" w:rsidP="00DC73A8">
      <w:pPr>
        <w:spacing w:line="300" w:lineRule="auto"/>
        <w:ind w:left="720"/>
        <w:jc w:val="both"/>
        <w:rPr>
          <w:rFonts w:ascii="Arial" w:hAnsi="Arial" w:cs="Arial"/>
          <w:sz w:val="20"/>
        </w:rPr>
      </w:pPr>
      <w:r w:rsidRPr="007862B3">
        <w:rPr>
          <w:rFonts w:ascii="Arial" w:hAnsi="Arial" w:cs="Arial"/>
          <w:sz w:val="20"/>
        </w:rPr>
        <w:t>podpisem smlouvy je usnesením Rady města Brna přijatým na schůzi č. R9</w:t>
      </w:r>
      <w:proofErr w:type="gramStart"/>
      <w:r w:rsidRPr="007862B3">
        <w:rPr>
          <w:rFonts w:ascii="Arial" w:hAnsi="Arial" w:cs="Arial"/>
          <w:sz w:val="20"/>
        </w:rPr>
        <w:t>/..</w:t>
      </w:r>
      <w:proofErr w:type="gramEnd"/>
      <w:r w:rsidRPr="007862B3">
        <w:rPr>
          <w:rFonts w:ascii="Arial" w:hAnsi="Arial" w:cs="Arial"/>
          <w:sz w:val="20"/>
        </w:rPr>
        <w:t>… konané dne …</w:t>
      </w:r>
      <w:proofErr w:type="gramStart"/>
      <w:r w:rsidRPr="007862B3">
        <w:rPr>
          <w:rFonts w:ascii="Arial" w:hAnsi="Arial" w:cs="Arial"/>
          <w:sz w:val="20"/>
        </w:rPr>
        <w:t>…….</w:t>
      </w:r>
      <w:proofErr w:type="gramEnd"/>
      <w:r w:rsidRPr="007862B3">
        <w:rPr>
          <w:rFonts w:ascii="Arial" w:hAnsi="Arial" w:cs="Arial"/>
          <w:sz w:val="20"/>
        </w:rPr>
        <w:t xml:space="preserve">…… pověřen a k jednání ve věcech smluvních je oprávněn: </w:t>
      </w:r>
      <w:r w:rsidRPr="007862B3">
        <w:rPr>
          <w:rFonts w:ascii="Arial" w:hAnsi="Arial" w:cs="Arial"/>
          <w:sz w:val="20"/>
        </w:rPr>
        <w:tab/>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6586DB94" w14:textId="1D4E4098" w:rsidR="00DC73A8" w:rsidRPr="00FC21CC" w:rsidRDefault="000A0AFD" w:rsidP="00FC21CC">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DC73A8" w:rsidRPr="00DC73A8">
        <w:rPr>
          <w:rFonts w:ascii="Arial" w:hAnsi="Arial" w:cs="Arial"/>
          <w:b/>
          <w:bCs/>
          <w:sz w:val="20"/>
        </w:rPr>
        <w:t>Husova 3 v Brně – výměna 3 ks dveří za automatické posuvné</w:t>
      </w:r>
      <w:r w:rsidRPr="008C4093">
        <w:rPr>
          <w:rFonts w:ascii="Arial" w:hAnsi="Arial" w:cs="Arial"/>
          <w:color w:val="000000"/>
          <w:sz w:val="20"/>
        </w:rPr>
        <w:t xml:space="preserve">“. </w:t>
      </w:r>
      <w:r w:rsidR="00CA0BA8" w:rsidRPr="008C4093">
        <w:rPr>
          <w:rFonts w:ascii="Arial" w:hAnsi="Arial" w:cs="Arial"/>
          <w:color w:val="000000"/>
          <w:sz w:val="20"/>
        </w:rPr>
        <w:t>Z</w:t>
      </w:r>
      <w:r w:rsidR="00A61FDC">
        <w:rPr>
          <w:rFonts w:ascii="Arial" w:hAnsi="Arial" w:cs="Arial"/>
          <w:color w:val="000000"/>
          <w:sz w:val="20"/>
        </w:rPr>
        <w:t>h</w:t>
      </w:r>
      <w:r w:rsidR="00CA0BA8" w:rsidRPr="008C4093">
        <w:rPr>
          <w:rFonts w:ascii="Arial" w:hAnsi="Arial" w:cs="Arial"/>
          <w:color w:val="000000"/>
          <w:sz w:val="20"/>
        </w:rPr>
        <w:t xml:space="preserve">otovitel se zavazuje provést v objektu Husova </w:t>
      </w:r>
      <w:proofErr w:type="gramStart"/>
      <w:r w:rsidR="00DC73A8">
        <w:rPr>
          <w:rFonts w:ascii="Arial" w:hAnsi="Arial" w:cs="Arial"/>
          <w:color w:val="000000"/>
          <w:sz w:val="20"/>
        </w:rPr>
        <w:t xml:space="preserve">3 </w:t>
      </w:r>
      <w:r w:rsidR="00CA0BA8" w:rsidRPr="008C4093">
        <w:rPr>
          <w:rFonts w:ascii="Arial" w:hAnsi="Arial" w:cs="Arial"/>
          <w:color w:val="000000"/>
          <w:sz w:val="20"/>
        </w:rPr>
        <w:t xml:space="preserve"> v</w:t>
      </w:r>
      <w:proofErr w:type="gramEnd"/>
      <w:r w:rsidR="00CA0BA8" w:rsidRPr="008C4093">
        <w:rPr>
          <w:rFonts w:ascii="Arial" w:hAnsi="Arial" w:cs="Arial"/>
          <w:color w:val="000000"/>
          <w:sz w:val="20"/>
        </w:rPr>
        <w:t> Brně výměnu</w:t>
      </w:r>
      <w:r w:rsidR="00DC73A8">
        <w:rPr>
          <w:rFonts w:ascii="Arial" w:hAnsi="Arial" w:cs="Arial"/>
          <w:color w:val="000000"/>
          <w:sz w:val="20"/>
        </w:rPr>
        <w:t xml:space="preserve"> 3 ks dveří za automatické posuvné</w:t>
      </w:r>
      <w:r w:rsidR="00A61FDC">
        <w:rPr>
          <w:rFonts w:ascii="Arial" w:hAnsi="Arial" w:cs="Arial"/>
          <w:color w:val="000000"/>
          <w:sz w:val="20"/>
        </w:rPr>
        <w:t xml:space="preserve"> ve společných prostorách </w:t>
      </w:r>
      <w:r w:rsidR="00FC21CC">
        <w:rPr>
          <w:rFonts w:ascii="Arial" w:hAnsi="Arial" w:cs="Arial"/>
          <w:color w:val="000000"/>
          <w:sz w:val="20"/>
        </w:rPr>
        <w:br/>
      </w:r>
      <w:r w:rsidR="00A61FDC">
        <w:rPr>
          <w:rFonts w:ascii="Arial" w:hAnsi="Arial" w:cs="Arial"/>
          <w:color w:val="000000"/>
          <w:sz w:val="20"/>
        </w:rPr>
        <w:t xml:space="preserve">v 1. a 2. patře administrativní  budovy. </w:t>
      </w:r>
      <w:r w:rsidR="00A61FDC" w:rsidRPr="00C7429B">
        <w:rPr>
          <w:rFonts w:ascii="Arial" w:hAnsi="Arial" w:cs="Arial"/>
          <w:snapToGrid w:val="0"/>
          <w:sz w:val="20"/>
        </w:rPr>
        <w:t>Zhotovitel zajistí průběžný úklid a následně závěrečný nadstandardní úklid ve společných prostorách budovy. Zhotovitel si zajistí potřebná povolení k vjezdu a případně parkování na své vlastní náklady.</w:t>
      </w:r>
      <w:r w:rsidR="00FC21CC">
        <w:rPr>
          <w:rFonts w:ascii="Arial" w:hAnsi="Arial" w:cs="Arial"/>
          <w:snapToGrid w:val="0"/>
          <w:sz w:val="20"/>
        </w:rPr>
        <w:t xml:space="preserve"> S ohledem na provoz budovy budou bourací a hlučné práce probíhat v odpoledních hodinách a o víkendech.  Při předání díla předá zhotovitel objednateli revizi elektroinstalace, doklad o správné funkčnosti dveří s ohledem na požární bezpečnost celého mechanismu. </w:t>
      </w:r>
      <w:r w:rsidR="00CA0BA8" w:rsidRPr="008C4093">
        <w:rPr>
          <w:rFonts w:ascii="Arial" w:hAnsi="Arial" w:cs="Arial"/>
          <w:color w:val="000000"/>
          <w:sz w:val="20"/>
        </w:rPr>
        <w:t>Práce budou provedeny dle projektové dokumentace a výkazu výměr zpracovaných</w:t>
      </w:r>
      <w:r w:rsidR="00A61FDC">
        <w:rPr>
          <w:rFonts w:ascii="Arial" w:hAnsi="Arial" w:cs="Arial"/>
          <w:color w:val="000000"/>
          <w:sz w:val="20"/>
        </w:rPr>
        <w:t xml:space="preserve"> Radkou Volkovou, 671 75, Loděnice 50, IČO 72450347, v říjnu 2024.  </w:t>
      </w:r>
      <w:r w:rsidR="00CA0BA8" w:rsidRPr="008C4093">
        <w:rPr>
          <w:rFonts w:ascii="Arial" w:hAnsi="Arial" w:cs="Arial"/>
          <w:color w:val="000000"/>
          <w:sz w:val="20"/>
        </w:rPr>
        <w:t xml:space="preserve">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r w:rsidR="00A61FDC">
        <w:rPr>
          <w:rFonts w:ascii="Arial" w:hAnsi="Arial" w:cs="Arial"/>
          <w:color w:val="000000"/>
          <w:sz w:val="20"/>
        </w:rPr>
        <w:t xml:space="preserve">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4EB9A2BA"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EC05B8">
        <w:rPr>
          <w:rFonts w:ascii="Arial" w:hAnsi="Arial" w:cs="Arial"/>
          <w:b/>
          <w:bCs/>
          <w:sz w:val="20"/>
        </w:rPr>
        <w:t>3</w:t>
      </w:r>
      <w:r w:rsidR="008C4093">
        <w:rPr>
          <w:rFonts w:ascii="Arial" w:hAnsi="Arial" w:cs="Arial"/>
          <w:b/>
          <w:bCs/>
          <w:sz w:val="20"/>
        </w:rPr>
        <w:t>0</w:t>
      </w:r>
      <w:r w:rsidR="00BC617E">
        <w:rPr>
          <w:rFonts w:ascii="Arial" w:hAnsi="Arial" w:cs="Arial"/>
          <w:b/>
          <w:bCs/>
          <w:sz w:val="20"/>
        </w:rPr>
        <w:t xml:space="preserve">. </w:t>
      </w:r>
      <w:r w:rsidR="00EC05B8">
        <w:rPr>
          <w:rFonts w:ascii="Arial" w:hAnsi="Arial" w:cs="Arial"/>
          <w:b/>
          <w:bCs/>
          <w:sz w:val="20"/>
        </w:rPr>
        <w:t>1</w:t>
      </w:r>
      <w:r w:rsidR="008C4093">
        <w:rPr>
          <w:rFonts w:ascii="Arial" w:hAnsi="Arial" w:cs="Arial"/>
          <w:b/>
          <w:bCs/>
          <w:sz w:val="20"/>
        </w:rPr>
        <w:t>1</w:t>
      </w:r>
      <w:r w:rsidR="00BC617E">
        <w:rPr>
          <w:rFonts w:ascii="Arial" w:hAnsi="Arial" w:cs="Arial"/>
          <w:b/>
          <w:bCs/>
          <w:sz w:val="20"/>
        </w:rPr>
        <w:t>. 2025</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w:t>
      </w:r>
      <w:r w:rsidR="00835F86">
        <w:rPr>
          <w:rFonts w:ascii="Arial" w:hAnsi="Arial" w:cs="Arial"/>
          <w:sz w:val="20"/>
        </w:rPr>
        <w:lastRenderedPageBreak/>
        <w:t xml:space="preserve">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209ACAA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4A6BC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7682BBA0"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r w:rsidR="00FC21CC">
        <w:rPr>
          <w:rFonts w:ascii="Arial" w:hAnsi="Arial" w:cs="Arial"/>
          <w:sz w:val="20"/>
          <w:lang w:val="cs-CZ"/>
        </w:rPr>
        <w:t xml:space="preserve"> </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0B6DAE9E" w:rsidR="00BC12F1" w:rsidRDefault="000A0AFD">
      <w:pPr>
        <w:spacing w:line="300" w:lineRule="auto"/>
        <w:jc w:val="both"/>
        <w:rPr>
          <w:rFonts w:ascii="Arial" w:hAnsi="Arial" w:cs="Arial"/>
          <w:sz w:val="20"/>
          <w:bdr w:val="none" w:sz="0" w:space="0" w:color="000000"/>
        </w:rPr>
      </w:pPr>
      <w:r>
        <w:rPr>
          <w:rFonts w:ascii="Arial" w:hAnsi="Arial" w:cs="Arial"/>
          <w:bCs/>
          <w:sz w:val="20"/>
        </w:rPr>
        <w:t>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w:t>
      </w:r>
      <w:r w:rsidRPr="00713E64">
        <w:rPr>
          <w:rFonts w:ascii="Arial" w:hAnsi="Arial" w:cs="Arial"/>
          <w:bCs/>
          <w:sz w:val="20"/>
        </w:rPr>
        <w:t xml:space="preserve">CPA a bude doručena nejpozději do </w:t>
      </w:r>
      <w:r w:rsidR="00FC21CC" w:rsidRPr="00713E64">
        <w:rPr>
          <w:rFonts w:ascii="Arial" w:hAnsi="Arial" w:cs="Arial"/>
          <w:bCs/>
          <w:sz w:val="20"/>
        </w:rPr>
        <w:t xml:space="preserve">tří pracovních dní ode dne předání díla bez vad a nedodělků.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w:t>
      </w:r>
      <w:r>
        <w:rPr>
          <w:rStyle w:val="eop"/>
          <w:rFonts w:ascii="Arial" w:hAnsi="Arial" w:cs="Arial"/>
          <w:sz w:val="20"/>
          <w:bdr w:val="none" w:sz="0" w:space="0" w:color="000000"/>
        </w:rPr>
        <w:lastRenderedPageBreak/>
        <w:t xml:space="preserve">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27B1B935" w14:textId="77777777" w:rsidR="004A6BCC" w:rsidRDefault="004A6BCC">
      <w:pPr>
        <w:pStyle w:val="Texttabulky"/>
        <w:spacing w:line="300" w:lineRule="auto"/>
        <w:jc w:val="center"/>
        <w:rPr>
          <w:rFonts w:ascii="Arial" w:hAnsi="Arial" w:cs="Arial"/>
          <w:b/>
          <w:sz w:val="20"/>
          <w:lang w:val="cs-CZ"/>
        </w:rPr>
      </w:pPr>
    </w:p>
    <w:p w14:paraId="14839869" w14:textId="77777777" w:rsidR="004A6BCC" w:rsidRDefault="004A6BCC">
      <w:pPr>
        <w:pStyle w:val="Texttabulky"/>
        <w:spacing w:line="300" w:lineRule="auto"/>
        <w:jc w:val="center"/>
        <w:rPr>
          <w:rFonts w:ascii="Arial" w:hAnsi="Arial" w:cs="Arial"/>
          <w:b/>
          <w:sz w:val="20"/>
          <w:lang w:val="cs-CZ"/>
        </w:rPr>
      </w:pPr>
    </w:p>
    <w:p w14:paraId="5840C7A3" w14:textId="77777777" w:rsidR="004A6BCC" w:rsidRDefault="004A6BCC">
      <w:pPr>
        <w:pStyle w:val="Texttabulky"/>
        <w:spacing w:line="300" w:lineRule="auto"/>
        <w:jc w:val="center"/>
        <w:rPr>
          <w:rFonts w:ascii="Arial" w:hAnsi="Arial" w:cs="Arial"/>
          <w:b/>
          <w:sz w:val="20"/>
          <w:lang w:val="cs-CZ"/>
        </w:rPr>
      </w:pPr>
    </w:p>
    <w:p w14:paraId="1AD9077F" w14:textId="77777777" w:rsidR="004A6BCC" w:rsidRDefault="004A6BCC">
      <w:pPr>
        <w:pStyle w:val="Texttabulky"/>
        <w:spacing w:line="300" w:lineRule="auto"/>
        <w:jc w:val="center"/>
        <w:rPr>
          <w:rFonts w:ascii="Arial" w:hAnsi="Arial" w:cs="Arial"/>
          <w:b/>
          <w:sz w:val="20"/>
          <w:lang w:val="cs-CZ"/>
        </w:rPr>
      </w:pPr>
    </w:p>
    <w:p w14:paraId="353DACD8" w14:textId="77777777" w:rsidR="004A6BCC" w:rsidRDefault="004A6BCC">
      <w:pPr>
        <w:pStyle w:val="Texttabulky"/>
        <w:spacing w:line="300" w:lineRule="auto"/>
        <w:jc w:val="center"/>
        <w:rPr>
          <w:rFonts w:ascii="Arial" w:hAnsi="Arial" w:cs="Arial"/>
          <w:b/>
          <w:sz w:val="20"/>
          <w:lang w:val="cs-CZ"/>
        </w:rPr>
      </w:pPr>
    </w:p>
    <w:p w14:paraId="5763ED38" w14:textId="77777777" w:rsidR="004A6BCC" w:rsidRDefault="004A6BCC">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4724A86D"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5D072FEF" w14:textId="77777777" w:rsidR="00EC05B8" w:rsidRDefault="00EC05B8">
      <w:pPr>
        <w:pStyle w:val="Texttabulky"/>
        <w:spacing w:line="300" w:lineRule="auto"/>
        <w:jc w:val="both"/>
        <w:rPr>
          <w:rFonts w:ascii="Arial" w:hAnsi="Arial" w:cs="Arial"/>
          <w:sz w:val="20"/>
          <w:lang w:val="cs-CZ"/>
        </w:rPr>
      </w:pPr>
    </w:p>
    <w:p w14:paraId="22A8636B" w14:textId="77777777" w:rsidR="00EC05B8" w:rsidRDefault="00EC05B8">
      <w:pPr>
        <w:pStyle w:val="Texttabulky"/>
        <w:spacing w:line="300" w:lineRule="auto"/>
        <w:jc w:val="both"/>
        <w:rPr>
          <w:rFonts w:ascii="Arial" w:hAnsi="Arial" w:cs="Arial"/>
          <w:sz w:val="20"/>
          <w:lang w:val="cs-CZ"/>
        </w:rPr>
      </w:pPr>
    </w:p>
    <w:p w14:paraId="1E575CA4" w14:textId="77777777" w:rsidR="00EC05B8" w:rsidRDefault="00EC05B8">
      <w:pPr>
        <w:pStyle w:val="Texttabulky"/>
        <w:spacing w:line="300" w:lineRule="auto"/>
        <w:jc w:val="both"/>
        <w:rPr>
          <w:rFonts w:ascii="Arial" w:hAnsi="Arial" w:cs="Arial"/>
          <w:sz w:val="20"/>
          <w:lang w:val="cs-CZ"/>
        </w:rPr>
      </w:pPr>
    </w:p>
    <w:p w14:paraId="5F577006" w14:textId="77777777" w:rsidR="008C4093" w:rsidRDefault="008C4093">
      <w:pPr>
        <w:pStyle w:val="Texttabulky"/>
        <w:spacing w:line="300" w:lineRule="auto"/>
        <w:jc w:val="both"/>
        <w:rPr>
          <w:rFonts w:ascii="Arial" w:hAnsi="Arial" w:cs="Arial"/>
          <w:sz w:val="20"/>
          <w:lang w:val="cs-CZ"/>
        </w:rPr>
      </w:pPr>
    </w:p>
    <w:p w14:paraId="7444D194" w14:textId="77777777" w:rsidR="008C4093" w:rsidRDefault="008C4093">
      <w:pPr>
        <w:pStyle w:val="Texttabulky"/>
        <w:spacing w:line="300" w:lineRule="auto"/>
        <w:jc w:val="both"/>
        <w:rPr>
          <w:rFonts w:ascii="Arial" w:hAnsi="Arial" w:cs="Arial"/>
          <w:sz w:val="20"/>
          <w:lang w:val="cs-CZ"/>
        </w:rPr>
      </w:pPr>
    </w:p>
    <w:p w14:paraId="7F5B6432" w14:textId="3871793C"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A595CD0" w14:textId="77777777" w:rsidR="00DC73A8" w:rsidRPr="007862B3" w:rsidRDefault="00DC73A8" w:rsidP="00DC73A8">
      <w:pPr>
        <w:spacing w:line="300" w:lineRule="auto"/>
        <w:jc w:val="both"/>
        <w:rPr>
          <w:rFonts w:ascii="Arial" w:hAnsi="Arial" w:cs="Arial"/>
          <w:bCs/>
          <w:sz w:val="20"/>
        </w:rPr>
      </w:pPr>
      <w:r w:rsidRPr="007862B3">
        <w:rPr>
          <w:rFonts w:ascii="Arial" w:hAnsi="Arial" w:cs="Arial"/>
          <w:bCs/>
          <w:sz w:val="20"/>
        </w:rPr>
        <w:t>10.8</w:t>
      </w:r>
    </w:p>
    <w:p w14:paraId="314A7899" w14:textId="77777777" w:rsidR="00DC73A8" w:rsidRPr="007862B3" w:rsidRDefault="00DC73A8" w:rsidP="00DC73A8">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 xml:space="preserve">Ing. Richard </w:t>
      </w:r>
      <w:proofErr w:type="spellStart"/>
      <w:r>
        <w:rPr>
          <w:rFonts w:ascii="Arial" w:hAnsi="Arial" w:cs="Arial"/>
          <w:b w:val="0"/>
          <w:bCs/>
          <w:sz w:val="20"/>
        </w:rPr>
        <w:t>Elleder</w:t>
      </w:r>
      <w:proofErr w:type="spellEnd"/>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08A0A" w14:textId="77777777" w:rsidR="001A717A" w:rsidRDefault="001A717A">
      <w:r>
        <w:separator/>
      </w:r>
    </w:p>
  </w:endnote>
  <w:endnote w:type="continuationSeparator" w:id="0">
    <w:p w14:paraId="3392A3AA" w14:textId="77777777" w:rsidR="001A717A" w:rsidRDefault="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altName w:val="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B84E8" w14:textId="77777777" w:rsidR="001A717A" w:rsidRDefault="001A717A">
      <w:r>
        <w:separator/>
      </w:r>
    </w:p>
  </w:footnote>
  <w:footnote w:type="continuationSeparator" w:id="0">
    <w:p w14:paraId="06A480D3" w14:textId="77777777" w:rsidR="001A717A" w:rsidRDefault="001A7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2F9E7BE4"/>
    <w:multiLevelType w:val="hybridMultilevel"/>
    <w:tmpl w:val="CD04BBF8"/>
    <w:lvl w:ilvl="0" w:tplc="1D8866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3A033D"/>
    <w:multiLevelType w:val="singleLevel"/>
    <w:tmpl w:val="0405000F"/>
    <w:lvl w:ilvl="0">
      <w:start w:val="1"/>
      <w:numFmt w:val="decimal"/>
      <w:lvlText w:val="%1."/>
      <w:lvlJc w:val="left"/>
      <w:pPr>
        <w:tabs>
          <w:tab w:val="num" w:pos="900"/>
        </w:tabs>
        <w:ind w:left="900" w:hanging="360"/>
      </w:pPr>
      <w:rPr>
        <w:rFonts w:hint="default"/>
      </w:rPr>
    </w:lvl>
  </w:abstractNum>
  <w:abstractNum w:abstractNumId="7"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7"/>
  </w:num>
  <w:num w:numId="7" w16cid:durableId="1534537105">
    <w:abstractNumId w:val="6"/>
  </w:num>
  <w:num w:numId="8" w16cid:durableId="16233416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A0AFD"/>
    <w:rsid w:val="000A72DF"/>
    <w:rsid w:val="000C51E5"/>
    <w:rsid w:val="00130E2C"/>
    <w:rsid w:val="001A2DC8"/>
    <w:rsid w:val="001A717A"/>
    <w:rsid w:val="001C35D6"/>
    <w:rsid w:val="001F76B2"/>
    <w:rsid w:val="00227A60"/>
    <w:rsid w:val="00230E6D"/>
    <w:rsid w:val="002342F8"/>
    <w:rsid w:val="002A544D"/>
    <w:rsid w:val="00355DAE"/>
    <w:rsid w:val="004318D7"/>
    <w:rsid w:val="004327AF"/>
    <w:rsid w:val="00444432"/>
    <w:rsid w:val="004A6BCC"/>
    <w:rsid w:val="004A7C2C"/>
    <w:rsid w:val="005C55F2"/>
    <w:rsid w:val="006228DA"/>
    <w:rsid w:val="00650780"/>
    <w:rsid w:val="00662D03"/>
    <w:rsid w:val="0070225C"/>
    <w:rsid w:val="007120D3"/>
    <w:rsid w:val="00713E64"/>
    <w:rsid w:val="00751125"/>
    <w:rsid w:val="0078767D"/>
    <w:rsid w:val="00835F86"/>
    <w:rsid w:val="00872EB8"/>
    <w:rsid w:val="008767D5"/>
    <w:rsid w:val="00897150"/>
    <w:rsid w:val="008C4093"/>
    <w:rsid w:val="008D7963"/>
    <w:rsid w:val="00950405"/>
    <w:rsid w:val="009511F7"/>
    <w:rsid w:val="00972BE7"/>
    <w:rsid w:val="009D5080"/>
    <w:rsid w:val="00A42953"/>
    <w:rsid w:val="00A52190"/>
    <w:rsid w:val="00A61FDC"/>
    <w:rsid w:val="00AB4299"/>
    <w:rsid w:val="00B262AC"/>
    <w:rsid w:val="00B5462D"/>
    <w:rsid w:val="00B7715A"/>
    <w:rsid w:val="00BA4753"/>
    <w:rsid w:val="00BC12F1"/>
    <w:rsid w:val="00BC617E"/>
    <w:rsid w:val="00BF721E"/>
    <w:rsid w:val="00C035B9"/>
    <w:rsid w:val="00C55215"/>
    <w:rsid w:val="00C7571B"/>
    <w:rsid w:val="00CA0BA8"/>
    <w:rsid w:val="00D35FB6"/>
    <w:rsid w:val="00DC73A8"/>
    <w:rsid w:val="00DF06AA"/>
    <w:rsid w:val="00DF56D9"/>
    <w:rsid w:val="00E61E07"/>
    <w:rsid w:val="00E628A7"/>
    <w:rsid w:val="00E7149B"/>
    <w:rsid w:val="00EC05B8"/>
    <w:rsid w:val="00F00CC8"/>
    <w:rsid w:val="00F05439"/>
    <w:rsid w:val="00F811DA"/>
    <w:rsid w:val="00FA492C"/>
    <w:rsid w:val="00FC21C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625712">
      <w:bodyDiv w:val="1"/>
      <w:marLeft w:val="0"/>
      <w:marRight w:val="0"/>
      <w:marTop w:val="0"/>
      <w:marBottom w:val="0"/>
      <w:divBdr>
        <w:top w:val="none" w:sz="0" w:space="0" w:color="auto"/>
        <w:left w:val="none" w:sz="0" w:space="0" w:color="auto"/>
        <w:bottom w:val="none" w:sz="0" w:space="0" w:color="auto"/>
        <w:right w:val="none" w:sz="0" w:space="0" w:color="auto"/>
      </w:divBdr>
      <w:divsChild>
        <w:div w:id="1741948712">
          <w:marLeft w:val="0"/>
          <w:marRight w:val="0"/>
          <w:marTop w:val="0"/>
          <w:marBottom w:val="0"/>
          <w:divBdr>
            <w:top w:val="none" w:sz="0" w:space="0" w:color="auto"/>
            <w:left w:val="none" w:sz="0" w:space="0" w:color="auto"/>
            <w:bottom w:val="none" w:sz="0" w:space="0" w:color="auto"/>
            <w:right w:val="none" w:sz="0" w:space="0" w:color="auto"/>
          </w:divBdr>
        </w:div>
      </w:divsChild>
    </w:div>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33</TotalTime>
  <Pages>5</Pages>
  <Words>1920</Words>
  <Characters>11331</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6</cp:revision>
  <cp:lastPrinted>2025-08-05T12:03:00Z</cp:lastPrinted>
  <dcterms:created xsi:type="dcterms:W3CDTF">2025-08-31T13:32:00Z</dcterms:created>
  <dcterms:modified xsi:type="dcterms:W3CDTF">2025-09-26T11:25:00Z</dcterms:modified>
</cp:coreProperties>
</file>